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215" w:rsidRDefault="00BA4215"/>
    <w:p w:rsidR="00BA4215" w:rsidRDefault="00BA4215"/>
    <w:p w:rsidR="00BA4215" w:rsidRDefault="00BA4215"/>
    <w:tbl>
      <w:tblPr>
        <w:tblW w:w="0" w:type="auto"/>
        <w:tblInd w:w="5" w:type="dxa"/>
        <w:shd w:val="clear" w:color="auto" w:fill="FFFFFF"/>
        <w:tblLayout w:type="fixed"/>
        <w:tblLook w:val="0000"/>
      </w:tblPr>
      <w:tblGrid>
        <w:gridCol w:w="4428"/>
        <w:gridCol w:w="4428"/>
      </w:tblGrid>
      <w:tr w:rsidR="00BA4215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4215" w:rsidRDefault="00BA4215" w:rsidP="00A508F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October 24</w:t>
            </w:r>
          </w:p>
        </w:tc>
      </w:tr>
      <w:tr w:rsidR="00BA4215">
        <w:trPr>
          <w:cantSplit/>
          <w:trHeight w:val="28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4215" w:rsidRDefault="00BA4215" w:rsidP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Unit 1 Identity and Life Stories</w:t>
            </w:r>
          </w:p>
          <w:p w:rsidR="00BA4215" w:rsidRDefault="00BA4215" w:rsidP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Objective</w:t>
            </w:r>
          </w:p>
          <w:p w:rsidR="00CC57B9" w:rsidRDefault="00BA4215" w:rsidP="00BA4215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write a draft of a digital story—narrative that answers the question—what make </w:t>
            </w:r>
            <w:r w:rsidR="00CC57B9">
              <w:rPr>
                <w:rFonts w:ascii="Calibri Italic" w:hAnsi="Calibri Italic"/>
              </w:rPr>
              <w:t>you unique?</w:t>
            </w:r>
          </w:p>
          <w:p w:rsidR="00CC57B9" w:rsidRDefault="00CC57B9" w:rsidP="00BA4215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using audio, text boxes, images , and transitions in </w:t>
            </w:r>
            <w:proofErr w:type="spellStart"/>
            <w:r>
              <w:rPr>
                <w:rFonts w:ascii="Calibri Italic" w:hAnsi="Calibri Italic"/>
              </w:rPr>
              <w:t>iMovie</w:t>
            </w:r>
            <w:proofErr w:type="spellEnd"/>
          </w:p>
          <w:p w:rsidR="00BA4215" w:rsidRDefault="00CC57B9" w:rsidP="00BA4215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apply knowledge of the Six Traits of writing to digital story draft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4215" w:rsidRDefault="00BA4215" w:rsidP="0094176F">
            <w:pPr>
              <w:numPr>
                <w:ilvl w:val="0"/>
                <w:numId w:val="27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Essential Questions…Who </w:t>
            </w:r>
            <w:proofErr w:type="gramStart"/>
            <w:r>
              <w:rPr>
                <w:rFonts w:ascii="Calibri" w:hAnsi="Calibri"/>
              </w:rPr>
              <w:t>are</w:t>
            </w:r>
            <w:proofErr w:type="gramEnd"/>
            <w:r>
              <w:rPr>
                <w:rFonts w:ascii="Calibri" w:hAnsi="Calibri"/>
              </w:rPr>
              <w:t xml:space="preserve"> you? What makes you unique?</w:t>
            </w:r>
          </w:p>
          <w:p w:rsidR="00CC57B9" w:rsidRDefault="00CC57B9" w:rsidP="0094176F">
            <w:pPr>
              <w:numPr>
                <w:ilvl w:val="0"/>
                <w:numId w:val="27"/>
              </w:numPr>
              <w:ind w:left="720" w:hanging="360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Prequiz</w:t>
            </w:r>
            <w:proofErr w:type="spellEnd"/>
            <w:r>
              <w:rPr>
                <w:rFonts w:ascii="Calibri" w:hAnsi="Calibri"/>
              </w:rPr>
              <w:t>—Six Traits of Writing and four types of sentences.</w:t>
            </w:r>
          </w:p>
          <w:p w:rsidR="00CC57B9" w:rsidRDefault="00CC57B9" w:rsidP="0094176F">
            <w:pPr>
              <w:numPr>
                <w:ilvl w:val="0"/>
                <w:numId w:val="27"/>
              </w:numPr>
              <w:ind w:left="720" w:hanging="360"/>
              <w:rPr>
                <w:rFonts w:ascii="Calibri" w:hAnsi="Calibri"/>
              </w:rPr>
            </w:pPr>
            <w:r w:rsidRPr="00CC57B9">
              <w:rPr>
                <w:rFonts w:ascii="Calibri" w:hAnsi="Calibri"/>
                <w:highlight w:val="yellow"/>
              </w:rPr>
              <w:t>Draft outline of digital story due Wednesday, October 26.</w:t>
            </w:r>
            <w:r>
              <w:rPr>
                <w:rFonts w:ascii="Calibri" w:hAnsi="Calibri"/>
              </w:rPr>
              <w:t xml:space="preserve"> Use journal entries when drafting outline.</w:t>
            </w:r>
          </w:p>
          <w:p w:rsidR="00BA4215" w:rsidRPr="001B42EA" w:rsidRDefault="00BA4215" w:rsidP="00CC57B9">
            <w:pPr>
              <w:ind w:left="720"/>
              <w:rPr>
                <w:rFonts w:ascii="Calibri" w:hAnsi="Calibri"/>
              </w:rPr>
            </w:pPr>
          </w:p>
        </w:tc>
      </w:tr>
      <w:tr w:rsidR="00BA4215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4215" w:rsidRDefault="00BA4215" w:rsidP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BA4215" w:rsidRDefault="00BA4215" w:rsidP="00A508F0">
            <w:pPr>
              <w:pStyle w:val="ListParagraph"/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BA4215" w:rsidRDefault="00BA4215" w:rsidP="00BA4215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BA4215" w:rsidRDefault="00BA4215" w:rsidP="00BA4215">
            <w:pPr>
              <w:pStyle w:val="ListParagraph"/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BA4215" w:rsidRDefault="00BA4215" w:rsidP="00A508F0">
            <w:pPr>
              <w:rPr>
                <w:rFonts w:ascii="Calibri Italic" w:hAnsi="Calibri Italic"/>
              </w:rPr>
            </w:pPr>
          </w:p>
          <w:p w:rsidR="00BA4215" w:rsidRDefault="00BA4215" w:rsidP="00A508F0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4215" w:rsidRDefault="00BA4215" w:rsidP="009417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BA4215" w:rsidRDefault="00BA4215" w:rsidP="0094176F">
            <w:pPr>
              <w:numPr>
                <w:ilvl w:val="0"/>
                <w:numId w:val="29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BA4215" w:rsidRDefault="00BA4215" w:rsidP="0094176F">
            <w:pPr>
              <w:numPr>
                <w:ilvl w:val="0"/>
                <w:numId w:val="29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Independently complete reading log and QuickWrites for selected paperback or </w:t>
            </w:r>
            <w:proofErr w:type="spellStart"/>
            <w:r>
              <w:rPr>
                <w:rFonts w:ascii="Calibri" w:hAnsi="Calibri"/>
              </w:rPr>
              <w:t>audiobook</w:t>
            </w:r>
            <w:proofErr w:type="spellEnd"/>
            <w:r>
              <w:rPr>
                <w:rFonts w:ascii="Calibri" w:hAnsi="Calibri"/>
              </w:rPr>
              <w:t>.</w:t>
            </w:r>
          </w:p>
          <w:p w:rsidR="00BA4215" w:rsidRDefault="00BA4215" w:rsidP="00A508F0">
            <w:pPr>
              <w:ind w:left="360"/>
            </w:pPr>
          </w:p>
        </w:tc>
      </w:tr>
      <w:tr w:rsidR="00BA4215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4215" w:rsidRDefault="00BA4215" w:rsidP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Quarter One Book Talk objectives</w:t>
            </w:r>
          </w:p>
          <w:p w:rsidR="00BA4215" w:rsidRDefault="00BA4215" w:rsidP="00A508F0">
            <w:pPr>
              <w:pStyle w:val="ListParagraph"/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analyzing the setting, characters, plot, and theme of a independently chosen fiction book.</w:t>
            </w:r>
          </w:p>
          <w:p w:rsidR="00BA4215" w:rsidRDefault="00BA4215" w:rsidP="00A508F0">
            <w:pPr>
              <w:pStyle w:val="ListParagraph"/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strategies.</w:t>
            </w:r>
          </w:p>
          <w:p w:rsidR="00BA4215" w:rsidRDefault="00BA4215" w:rsidP="00A508F0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A4215" w:rsidRDefault="00BA4215" w:rsidP="00A508F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book talks develop my literacy skills to become a lifelong learner?</w:t>
            </w:r>
          </w:p>
          <w:p w:rsidR="00BA4215" w:rsidRDefault="00BA4215" w:rsidP="0094176F">
            <w:pPr>
              <w:numPr>
                <w:ilvl w:val="0"/>
                <w:numId w:val="7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Use story map to write note cards for book talk. Book talks will be presented on November 1. Be prepared.</w:t>
            </w:r>
          </w:p>
          <w:p w:rsidR="00BA4215" w:rsidRPr="00A508F0" w:rsidRDefault="00BA4215" w:rsidP="0094176F">
            <w:pPr>
              <w:numPr>
                <w:ilvl w:val="0"/>
                <w:numId w:val="7"/>
              </w:numPr>
              <w:ind w:left="720" w:hanging="3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Finish reading over the weekend and </w:t>
            </w:r>
            <w:r w:rsidRPr="00CC57B9">
              <w:rPr>
                <w:rFonts w:asciiTheme="minorHAnsi" w:hAnsiTheme="minorHAnsi" w:cstheme="minorHAnsi"/>
                <w:highlight w:val="yellow"/>
              </w:rPr>
              <w:t>turn in reading strategies on Monday</w:t>
            </w:r>
            <w:r w:rsidR="00CC57B9" w:rsidRPr="00CC57B9">
              <w:rPr>
                <w:rFonts w:asciiTheme="minorHAnsi" w:hAnsiTheme="minorHAnsi" w:cstheme="minorHAnsi"/>
                <w:highlight w:val="yellow"/>
              </w:rPr>
              <w:t>, October 24</w:t>
            </w:r>
            <w:r w:rsidRPr="00CC57B9">
              <w:rPr>
                <w:rFonts w:asciiTheme="minorHAnsi" w:hAnsiTheme="minorHAnsi" w:cstheme="minorHAnsi"/>
                <w:highlight w:val="yellow"/>
              </w:rPr>
              <w:t>.</w:t>
            </w:r>
          </w:p>
        </w:tc>
      </w:tr>
    </w:tbl>
    <w:p w:rsidR="00A508F0" w:rsidRDefault="00A508F0"/>
    <w:p w:rsidR="00A508F0" w:rsidRDefault="00A508F0"/>
    <w:tbl>
      <w:tblPr>
        <w:tblW w:w="0" w:type="auto"/>
        <w:tblInd w:w="5" w:type="dxa"/>
        <w:shd w:val="clear" w:color="auto" w:fill="FFFFFF"/>
        <w:tblLayout w:type="fixed"/>
        <w:tblLook w:val="0000"/>
      </w:tblPr>
      <w:tblGrid>
        <w:gridCol w:w="4428"/>
        <w:gridCol w:w="4428"/>
      </w:tblGrid>
      <w:tr w:rsidR="00A508F0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 w:rsidP="00A508F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October 17</w:t>
            </w:r>
          </w:p>
        </w:tc>
      </w:tr>
      <w:tr w:rsidR="00A508F0">
        <w:trPr>
          <w:cantSplit/>
          <w:trHeight w:val="28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 w:rsidP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Unit 1 Identity and Life Stories</w:t>
            </w:r>
          </w:p>
          <w:p w:rsidR="00A508F0" w:rsidRDefault="00B25EE7" w:rsidP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Objective</w:t>
            </w:r>
          </w:p>
          <w:p w:rsidR="00A508F0" w:rsidRDefault="001B42EA" w:rsidP="00A508F0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</w:t>
            </w:r>
            <w:r w:rsidR="00B25EE7">
              <w:rPr>
                <w:rFonts w:ascii="Calibri Italic" w:hAnsi="Calibri Italic"/>
              </w:rPr>
              <w:t xml:space="preserve"> to become an independent reader.</w:t>
            </w:r>
          </w:p>
          <w:p w:rsidR="00B25EE7" w:rsidRDefault="00B25EE7" w:rsidP="00A508F0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 w:rsidP="0094176F">
            <w:pPr>
              <w:numPr>
                <w:ilvl w:val="0"/>
                <w:numId w:val="27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you? What make</w:t>
            </w:r>
            <w:r w:rsidR="00B25EE7">
              <w:rPr>
                <w:rFonts w:ascii="Calibri" w:hAnsi="Calibri"/>
              </w:rPr>
              <w:t>s you unique?</w:t>
            </w:r>
          </w:p>
          <w:p w:rsidR="00A508F0" w:rsidRDefault="00B25EE7" w:rsidP="0094176F">
            <w:pPr>
              <w:numPr>
                <w:ilvl w:val="0"/>
                <w:numId w:val="27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Guided reading of Life Stories:  </w:t>
            </w:r>
            <w:r w:rsidRPr="00B25EE7">
              <w:rPr>
                <w:rFonts w:ascii="Calibri" w:hAnsi="Calibri"/>
                <w:i/>
              </w:rPr>
              <w:t>The Sweetest Fig</w:t>
            </w:r>
            <w:r>
              <w:rPr>
                <w:rFonts w:ascii="Calibri" w:hAnsi="Calibri"/>
              </w:rPr>
              <w:t xml:space="preserve"> and </w:t>
            </w:r>
            <w:r w:rsidRPr="00B25EE7">
              <w:rPr>
                <w:rFonts w:ascii="Calibri" w:hAnsi="Calibri"/>
                <w:i/>
              </w:rPr>
              <w:t>The Wreck of the Zephyr</w:t>
            </w:r>
            <w:r>
              <w:rPr>
                <w:rFonts w:ascii="Calibri" w:hAnsi="Calibri"/>
              </w:rPr>
              <w:t>.</w:t>
            </w:r>
          </w:p>
          <w:p w:rsidR="00B25EE7" w:rsidRPr="001B42EA" w:rsidRDefault="00B25EE7" w:rsidP="0094176F">
            <w:pPr>
              <w:numPr>
                <w:ilvl w:val="0"/>
                <w:numId w:val="27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Interactive notes and review SMART board activities of reading strategies.</w:t>
            </w:r>
          </w:p>
        </w:tc>
      </w:tr>
      <w:tr w:rsidR="00A508F0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 w:rsidP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</w:t>
            </w:r>
            <w:r w:rsidR="00B25EE7">
              <w:rPr>
                <w:rFonts w:ascii="Calibri Italic" w:hAnsi="Calibri Italic"/>
              </w:rPr>
              <w:t xml:space="preserve"> objective</w:t>
            </w:r>
          </w:p>
          <w:p w:rsidR="00A508F0" w:rsidRDefault="00A508F0" w:rsidP="00A508F0">
            <w:pPr>
              <w:pStyle w:val="ListParagraph"/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procedures for rotations:  small group, independent reading, and individualized computer software.</w:t>
            </w:r>
          </w:p>
          <w:p w:rsidR="00A508F0" w:rsidRDefault="00A508F0" w:rsidP="00A508F0">
            <w:pPr>
              <w:rPr>
                <w:rFonts w:ascii="Calibri Italic" w:hAnsi="Calibri Italic"/>
              </w:rPr>
            </w:pPr>
          </w:p>
          <w:p w:rsidR="00A508F0" w:rsidRDefault="00A508F0" w:rsidP="00A508F0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 w:rsidP="0094176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Essential Question:  How will READ 180 </w:t>
            </w:r>
            <w:r w:rsidR="00B25EE7">
              <w:rPr>
                <w:rFonts w:ascii="Calibri" w:hAnsi="Calibri"/>
              </w:rPr>
              <w:t xml:space="preserve">software and independent reading </w:t>
            </w:r>
            <w:r>
              <w:rPr>
                <w:rFonts w:ascii="Calibri" w:hAnsi="Calibri"/>
              </w:rPr>
              <w:t>improve my reading level, comprehension, vocabulary, fluency, and spelling?</w:t>
            </w:r>
          </w:p>
          <w:p w:rsidR="00A508F0" w:rsidRDefault="00A508F0" w:rsidP="0094176F">
            <w:pPr>
              <w:numPr>
                <w:ilvl w:val="0"/>
                <w:numId w:val="29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A508F0" w:rsidRDefault="00A508F0" w:rsidP="0094176F">
            <w:pPr>
              <w:numPr>
                <w:ilvl w:val="0"/>
                <w:numId w:val="29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audiobook.</w:t>
            </w:r>
          </w:p>
          <w:p w:rsidR="00A508F0" w:rsidRDefault="00A508F0" w:rsidP="00A508F0">
            <w:pPr>
              <w:ind w:left="360"/>
            </w:pPr>
          </w:p>
        </w:tc>
      </w:tr>
      <w:tr w:rsidR="00A508F0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 w:rsidP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Quarter One Book Talk</w:t>
            </w:r>
            <w:r w:rsidR="00B25EE7">
              <w:rPr>
                <w:rFonts w:ascii="Calibri Italic" w:hAnsi="Calibri Italic"/>
              </w:rPr>
              <w:t xml:space="preserve"> objectives</w:t>
            </w:r>
          </w:p>
          <w:p w:rsidR="00A508F0" w:rsidRDefault="00A508F0" w:rsidP="00A508F0">
            <w:pPr>
              <w:pStyle w:val="ListParagraph"/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analyzing the setting, characters, plot, and theme of a independently chosen fiction book.</w:t>
            </w:r>
          </w:p>
          <w:p w:rsidR="00A508F0" w:rsidRDefault="00A508F0" w:rsidP="00A508F0">
            <w:pPr>
              <w:pStyle w:val="ListParagraph"/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strategies.</w:t>
            </w:r>
          </w:p>
          <w:p w:rsidR="00A508F0" w:rsidRDefault="00A508F0" w:rsidP="00A508F0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 w:rsidP="00A508F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book talks develop my literacy skills to become a lifelong learner?</w:t>
            </w:r>
          </w:p>
          <w:p w:rsidR="00A508F0" w:rsidRDefault="00A508F0" w:rsidP="0094176F">
            <w:pPr>
              <w:numPr>
                <w:ilvl w:val="0"/>
                <w:numId w:val="7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Complete story elements map for book talk book independently every day for homework.</w:t>
            </w:r>
          </w:p>
          <w:p w:rsidR="00A508F0" w:rsidRPr="00A508F0" w:rsidRDefault="00A508F0" w:rsidP="0094176F">
            <w:pPr>
              <w:numPr>
                <w:ilvl w:val="0"/>
                <w:numId w:val="7"/>
              </w:numPr>
              <w:ind w:left="720" w:hanging="360"/>
              <w:rPr>
                <w:rFonts w:asciiTheme="minorHAnsi" w:hAnsiTheme="minorHAnsi" w:cstheme="minorHAnsi"/>
              </w:rPr>
            </w:pPr>
            <w:r w:rsidRPr="00A508F0">
              <w:rPr>
                <w:rFonts w:asciiTheme="minorHAnsi" w:hAnsiTheme="minorHAnsi" w:cstheme="minorHAnsi"/>
              </w:rPr>
              <w:t>Complete reading strategies independently every day for homework.</w:t>
            </w:r>
          </w:p>
        </w:tc>
      </w:tr>
    </w:tbl>
    <w:p w:rsidR="00A508F0" w:rsidRDefault="00A508F0"/>
    <w:p w:rsidR="00A508F0" w:rsidRDefault="00A508F0"/>
    <w:p w:rsidR="00A508F0" w:rsidRDefault="00A508F0"/>
    <w:tbl>
      <w:tblPr>
        <w:tblW w:w="0" w:type="auto"/>
        <w:tblInd w:w="5" w:type="dxa"/>
        <w:shd w:val="clear" w:color="auto" w:fill="FFFFFF"/>
        <w:tblLayout w:type="fixed"/>
        <w:tblLook w:val="0000"/>
      </w:tblPr>
      <w:tblGrid>
        <w:gridCol w:w="4428"/>
        <w:gridCol w:w="4428"/>
      </w:tblGrid>
      <w:tr w:rsidR="00A508F0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October 10</w:t>
            </w:r>
          </w:p>
        </w:tc>
      </w:tr>
      <w:tr w:rsidR="00A508F0">
        <w:trPr>
          <w:cantSplit/>
          <w:trHeight w:val="28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Unit 1 Identity and Life Stories</w:t>
            </w:r>
          </w:p>
          <w:p w:rsidR="00A508F0" w:rsidRDefault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Objectives</w:t>
            </w:r>
          </w:p>
          <w:p w:rsidR="00A508F0" w:rsidRDefault="00A508F0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identify the topic sentence, supporting details, and conclusion in a literature response.</w:t>
            </w:r>
          </w:p>
          <w:p w:rsidR="00A508F0" w:rsidRDefault="00A508F0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write a first draft of a literature response.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numPr>
                <w:ilvl w:val="0"/>
                <w:numId w:val="3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you? What makes you unique?</w:t>
            </w:r>
          </w:p>
          <w:p w:rsidR="00A508F0" w:rsidRDefault="00A508F0">
            <w:pPr>
              <w:numPr>
                <w:ilvl w:val="0"/>
                <w:numId w:val="3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Writing Piece: Literature Response to </w:t>
            </w:r>
            <w:r>
              <w:rPr>
                <w:rFonts w:ascii="Calibri Italic" w:hAnsi="Calibri Italic"/>
              </w:rPr>
              <w:t xml:space="preserve">Louisa, Please Come Home </w:t>
            </w:r>
            <w:r>
              <w:rPr>
                <w:rFonts w:ascii="Calibri" w:hAnsi="Calibri"/>
              </w:rPr>
              <w:t>draft and final copy.</w:t>
            </w:r>
          </w:p>
          <w:p w:rsidR="00A508F0" w:rsidRDefault="00A508F0">
            <w:pPr>
              <w:numPr>
                <w:ilvl w:val="0"/>
                <w:numId w:val="3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Conventions and Sentence Fluency—edit writing draft to correct spelling, grammar, and usage errors. </w:t>
            </w:r>
          </w:p>
          <w:p w:rsidR="00A508F0" w:rsidRDefault="00A508F0">
            <w:pPr>
              <w:numPr>
                <w:ilvl w:val="0"/>
                <w:numId w:val="3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Pages 74-79 rBook for class work or homework.</w:t>
            </w:r>
          </w:p>
        </w:tc>
      </w:tr>
      <w:tr w:rsidR="00A508F0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</w:t>
            </w:r>
          </w:p>
          <w:p w:rsidR="00A508F0" w:rsidRDefault="00A508F0">
            <w:pPr>
              <w:pStyle w:val="ListParagraph"/>
              <w:numPr>
                <w:ilvl w:val="0"/>
                <w:numId w:val="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procedures for rotations:  small group, independent reading, and individualized computer software.</w:t>
            </w:r>
          </w:p>
          <w:p w:rsidR="00A508F0" w:rsidRDefault="00A508F0">
            <w:pPr>
              <w:rPr>
                <w:rFonts w:ascii="Calibri Italic" w:hAnsi="Calibri Italic"/>
              </w:rPr>
            </w:pPr>
          </w:p>
          <w:p w:rsidR="00A508F0" w:rsidRDefault="00A508F0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numPr>
                <w:ilvl w:val="0"/>
                <w:numId w:val="5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Book Pass READ 180 paperbacks.</w:t>
            </w:r>
          </w:p>
          <w:p w:rsidR="00A508F0" w:rsidRDefault="00A508F0">
            <w:pPr>
              <w:numPr>
                <w:ilvl w:val="0"/>
                <w:numId w:val="5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audiobook.</w:t>
            </w:r>
          </w:p>
          <w:p w:rsidR="00A508F0" w:rsidRDefault="00A508F0">
            <w:pPr>
              <w:ind w:left="360"/>
            </w:pPr>
          </w:p>
        </w:tc>
      </w:tr>
      <w:tr w:rsidR="00A508F0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Quarter One Book Talk</w:t>
            </w:r>
          </w:p>
          <w:p w:rsidR="00A508F0" w:rsidRDefault="00A508F0">
            <w:pPr>
              <w:pStyle w:val="ListParagraph"/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analyzing the setting, characters, plot, and theme of a independently chosen fiction book.</w:t>
            </w:r>
          </w:p>
          <w:p w:rsidR="00A508F0" w:rsidRDefault="00A508F0">
            <w:pPr>
              <w:pStyle w:val="ListParagraph"/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strategies.</w:t>
            </w:r>
          </w:p>
          <w:p w:rsidR="00A508F0" w:rsidRDefault="00A508F0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numPr>
                <w:ilvl w:val="0"/>
                <w:numId w:val="7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Begin filling out story elements map for book talk book independently every day for homework.</w:t>
            </w:r>
          </w:p>
          <w:p w:rsidR="00A508F0" w:rsidRDefault="00A508F0">
            <w:pPr>
              <w:numPr>
                <w:ilvl w:val="0"/>
                <w:numId w:val="7"/>
              </w:numPr>
              <w:tabs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" w:hAnsi="Calibri"/>
              </w:rPr>
              <w:t xml:space="preserve">Modeling of reading strategies for book talk through </w:t>
            </w:r>
            <w:r>
              <w:rPr>
                <w:rFonts w:ascii="Calibri Italic" w:hAnsi="Calibri Italic"/>
              </w:rPr>
              <w:t>The Sweetest Fig.</w:t>
            </w:r>
          </w:p>
        </w:tc>
      </w:tr>
    </w:tbl>
    <w:p w:rsidR="00A508F0" w:rsidRDefault="00A508F0"/>
    <w:p w:rsidR="00A508F0" w:rsidRDefault="00A508F0"/>
    <w:p w:rsidR="00A508F0" w:rsidRDefault="00A508F0"/>
    <w:tbl>
      <w:tblPr>
        <w:tblW w:w="0" w:type="auto"/>
        <w:tblInd w:w="5" w:type="dxa"/>
        <w:shd w:val="clear" w:color="auto" w:fill="FFFFFF"/>
        <w:tblLayout w:type="fixed"/>
        <w:tblLook w:val="0000"/>
      </w:tblPr>
      <w:tblGrid>
        <w:gridCol w:w="4428"/>
        <w:gridCol w:w="4428"/>
      </w:tblGrid>
      <w:tr w:rsidR="00A508F0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October 3</w:t>
            </w:r>
          </w:p>
        </w:tc>
      </w:tr>
      <w:tr w:rsidR="00A508F0">
        <w:trPr>
          <w:cantSplit/>
          <w:trHeight w:val="42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Unit 1 Identity and Life Stories</w:t>
            </w:r>
          </w:p>
          <w:p w:rsidR="00A508F0" w:rsidRDefault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Objectives</w:t>
            </w:r>
          </w:p>
          <w:p w:rsidR="00A508F0" w:rsidRDefault="00A508F0">
            <w:pPr>
              <w:pStyle w:val="ListParagraph"/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analyzing the setting, characters, plot, and theme of a short story.</w:t>
            </w:r>
          </w:p>
          <w:p w:rsidR="00A508F0" w:rsidRDefault="00A508F0">
            <w:pPr>
              <w:pStyle w:val="ListParagraph"/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tracking story elements using a graphic organizer.</w:t>
            </w:r>
          </w:p>
          <w:p w:rsidR="00A508F0" w:rsidRDefault="00A508F0">
            <w:pPr>
              <w:pStyle w:val="ListParagraph"/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identify the topic sentence, supporting details, and conclusion in a literature response.</w:t>
            </w:r>
          </w:p>
          <w:p w:rsidR="00A508F0" w:rsidRDefault="00A508F0">
            <w:pPr>
              <w:pStyle w:val="ListParagraph"/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plan a literature response using a graphic organizer.</w:t>
            </w:r>
          </w:p>
          <w:p w:rsidR="00A508F0" w:rsidRDefault="00A508F0">
            <w:pPr>
              <w:pStyle w:val="ListParagraph"/>
              <w:numPr>
                <w:ilvl w:val="0"/>
                <w:numId w:val="8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write a first draft of a literature response.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numPr>
                <w:ilvl w:val="0"/>
                <w:numId w:val="9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you? What makes you unique?</w:t>
            </w:r>
          </w:p>
          <w:p w:rsidR="00A508F0" w:rsidRDefault="00A508F0">
            <w:pPr>
              <w:numPr>
                <w:ilvl w:val="0"/>
                <w:numId w:val="9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Modeling of story elements and reading strategies through narrative about personal identity </w:t>
            </w:r>
            <w:r>
              <w:rPr>
                <w:rFonts w:ascii="Calibri Italic" w:hAnsi="Calibri Italic"/>
              </w:rPr>
              <w:t>Invisible Boy</w:t>
            </w:r>
            <w:r>
              <w:rPr>
                <w:rFonts w:ascii="Calibri" w:hAnsi="Calibri"/>
              </w:rPr>
              <w:t>. Homework will be a story map of story elements.</w:t>
            </w:r>
          </w:p>
          <w:p w:rsidR="00A508F0" w:rsidRDefault="00A508F0">
            <w:pPr>
              <w:numPr>
                <w:ilvl w:val="0"/>
                <w:numId w:val="9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Writing Piece: Literature Response to </w:t>
            </w:r>
            <w:r>
              <w:rPr>
                <w:rFonts w:ascii="Calibri Italic" w:hAnsi="Calibri Italic"/>
              </w:rPr>
              <w:t xml:space="preserve">Louisa, Please Come Home </w:t>
            </w:r>
            <w:r>
              <w:rPr>
                <w:rFonts w:ascii="Calibri" w:hAnsi="Calibri"/>
              </w:rPr>
              <w:t>draft and final copy (if time)</w:t>
            </w:r>
          </w:p>
          <w:p w:rsidR="00A508F0" w:rsidRDefault="00A508F0">
            <w:pPr>
              <w:numPr>
                <w:ilvl w:val="0"/>
                <w:numId w:val="9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Conventions and Sentence Fluency—edit writing draft to correct spelling, grammar, and usage errors. </w:t>
            </w:r>
          </w:p>
          <w:p w:rsidR="00A508F0" w:rsidRDefault="00A508F0">
            <w:pPr>
              <w:numPr>
                <w:ilvl w:val="0"/>
                <w:numId w:val="9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Pages 74-79 rBook for class work or homework.</w:t>
            </w:r>
          </w:p>
        </w:tc>
      </w:tr>
      <w:tr w:rsidR="00A508F0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</w:t>
            </w:r>
          </w:p>
          <w:p w:rsidR="00A508F0" w:rsidRDefault="00A508F0">
            <w:pPr>
              <w:pStyle w:val="ListParagraph"/>
              <w:numPr>
                <w:ilvl w:val="0"/>
                <w:numId w:val="10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procedures for rotations:  small group, independent reading, and individualized computer software.</w:t>
            </w:r>
          </w:p>
          <w:p w:rsidR="00A508F0" w:rsidRDefault="00A508F0">
            <w:pPr>
              <w:rPr>
                <w:rFonts w:ascii="Calibri Italic" w:hAnsi="Calibri Italic"/>
              </w:rPr>
            </w:pPr>
          </w:p>
          <w:p w:rsidR="00A508F0" w:rsidRDefault="00A508F0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numPr>
                <w:ilvl w:val="0"/>
                <w:numId w:val="11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Book Pass READ 180 paperbacks.</w:t>
            </w:r>
          </w:p>
          <w:p w:rsidR="00A508F0" w:rsidRDefault="00A508F0">
            <w:pPr>
              <w:numPr>
                <w:ilvl w:val="0"/>
                <w:numId w:val="11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audiobook.</w:t>
            </w:r>
          </w:p>
          <w:p w:rsidR="00A508F0" w:rsidRDefault="00A508F0">
            <w:pPr>
              <w:ind w:left="360"/>
            </w:pPr>
          </w:p>
        </w:tc>
      </w:tr>
    </w:tbl>
    <w:p w:rsidR="00A508F0" w:rsidRDefault="00A508F0"/>
    <w:p w:rsidR="00A508F0" w:rsidRDefault="00A508F0"/>
    <w:p w:rsidR="00A508F0" w:rsidRDefault="00A508F0"/>
    <w:p w:rsidR="00A508F0" w:rsidRDefault="00A508F0"/>
    <w:tbl>
      <w:tblPr>
        <w:tblW w:w="0" w:type="auto"/>
        <w:tblInd w:w="5" w:type="dxa"/>
        <w:shd w:val="clear" w:color="auto" w:fill="FFFFFF"/>
        <w:tblLayout w:type="fixed"/>
        <w:tblLook w:val="0000"/>
      </w:tblPr>
      <w:tblGrid>
        <w:gridCol w:w="4428"/>
        <w:gridCol w:w="4428"/>
      </w:tblGrid>
      <w:tr w:rsidR="00A508F0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September 26</w:t>
            </w:r>
          </w:p>
        </w:tc>
      </w:tr>
      <w:tr w:rsidR="00A508F0">
        <w:trPr>
          <w:cantSplit/>
          <w:trHeight w:val="448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Unit 1 Identity and Life Stories</w:t>
            </w:r>
          </w:p>
          <w:p w:rsidR="00A508F0" w:rsidRDefault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Objectives</w:t>
            </w:r>
          </w:p>
          <w:p w:rsidR="00A508F0" w:rsidRDefault="00A508F0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analyzing the setting, characters, plot, and theme of a short story.</w:t>
            </w:r>
          </w:p>
          <w:p w:rsidR="00A508F0" w:rsidRDefault="00A508F0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use text markings to indicate setting, characters, and plot details.</w:t>
            </w:r>
          </w:p>
          <w:p w:rsidR="00A508F0" w:rsidRDefault="00A508F0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tracking story elements using a graphic organizer.</w:t>
            </w:r>
          </w:p>
          <w:p w:rsidR="00A508F0" w:rsidRDefault="00A508F0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will identify rhyme in a poem</w:t>
            </w:r>
          </w:p>
          <w:p w:rsidR="00A508F0" w:rsidRDefault="00A508F0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will practice finding repetition within a poem</w:t>
            </w:r>
          </w:p>
          <w:p w:rsidR="00A508F0" w:rsidRDefault="00A508F0">
            <w:pPr>
              <w:pStyle w:val="ListParagraph"/>
              <w:numPr>
                <w:ilvl w:val="0"/>
                <w:numId w:val="1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will identify the theme of a poem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numPr>
                <w:ilvl w:val="0"/>
                <w:numId w:val="13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you? What makes you unique?</w:t>
            </w:r>
          </w:p>
          <w:p w:rsidR="00A508F0" w:rsidRDefault="00A508F0">
            <w:pPr>
              <w:numPr>
                <w:ilvl w:val="0"/>
                <w:numId w:val="13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rBook Workshop 3 Identity Crisis (pages 56-73)</w:t>
            </w:r>
          </w:p>
          <w:p w:rsidR="00A508F0" w:rsidRDefault="00A508F0">
            <w:pPr>
              <w:numPr>
                <w:ilvl w:val="0"/>
                <w:numId w:val="13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Journal Writing on personal identity</w:t>
            </w:r>
          </w:p>
          <w:p w:rsidR="00A508F0" w:rsidRDefault="00A508F0">
            <w:pPr>
              <w:numPr>
                <w:ilvl w:val="0"/>
                <w:numId w:val="13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Modeling of story elements through narratives about personal identity </w:t>
            </w:r>
            <w:r>
              <w:rPr>
                <w:rFonts w:ascii="Calibri Italic" w:hAnsi="Calibri Italic"/>
              </w:rPr>
              <w:t>Invisible Boy</w:t>
            </w:r>
            <w:r>
              <w:rPr>
                <w:rFonts w:ascii="Calibri" w:hAnsi="Calibri"/>
              </w:rPr>
              <w:t xml:space="preserve"> </w:t>
            </w:r>
          </w:p>
          <w:p w:rsidR="00A508F0" w:rsidRDefault="00A508F0">
            <w:pPr>
              <w:numPr>
                <w:ilvl w:val="0"/>
                <w:numId w:val="13"/>
              </w:numPr>
              <w:tabs>
                <w:tab w:val="num" w:pos="720"/>
              </w:tabs>
              <w:ind w:left="720" w:hanging="360"/>
              <w:rPr>
                <w:rFonts w:ascii="Calibri" w:hAnsi="Calibri"/>
                <w:color w:val="E78640"/>
              </w:rPr>
            </w:pPr>
            <w:r>
              <w:rPr>
                <w:rFonts w:ascii="Calibri" w:hAnsi="Calibri"/>
              </w:rPr>
              <w:t xml:space="preserve">Notes, Jeopardy, and </w:t>
            </w:r>
            <w:r>
              <w:rPr>
                <w:rFonts w:ascii="Calibri" w:hAnsi="Calibri"/>
                <w:color w:val="E78640"/>
              </w:rPr>
              <w:t>Quiz (Friday) on Story Elements (character, setting, plot, and theme)</w:t>
            </w:r>
          </w:p>
          <w:p w:rsidR="00A508F0" w:rsidRDefault="00A508F0">
            <w:pPr>
              <w:numPr>
                <w:ilvl w:val="0"/>
                <w:numId w:val="13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Repeated reading of two poems on identity</w:t>
            </w:r>
          </w:p>
          <w:p w:rsidR="00A508F0" w:rsidRDefault="00A508F0">
            <w:pPr>
              <w:numPr>
                <w:ilvl w:val="0"/>
                <w:numId w:val="13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Homework will include vocabulary, story maps, and comprehension questions.</w:t>
            </w:r>
          </w:p>
        </w:tc>
      </w:tr>
      <w:tr w:rsidR="00A508F0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</w:t>
            </w:r>
          </w:p>
          <w:p w:rsidR="00A508F0" w:rsidRDefault="00A508F0">
            <w:pPr>
              <w:pStyle w:val="ListParagraph"/>
              <w:numPr>
                <w:ilvl w:val="0"/>
                <w:numId w:val="1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procedures for rotations:  small group, independent reading, and individualized computer software.</w:t>
            </w:r>
          </w:p>
          <w:p w:rsidR="00A508F0" w:rsidRDefault="00A508F0">
            <w:pPr>
              <w:rPr>
                <w:rFonts w:ascii="Calibri Italic" w:hAnsi="Calibri Italic"/>
              </w:rPr>
            </w:pPr>
          </w:p>
          <w:p w:rsidR="00A508F0" w:rsidRDefault="00A508F0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numPr>
                <w:ilvl w:val="0"/>
                <w:numId w:val="15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Book pass READ 180 paperbacks.</w:t>
            </w:r>
          </w:p>
          <w:p w:rsidR="00A508F0" w:rsidRDefault="00A508F0">
            <w:pPr>
              <w:numPr>
                <w:ilvl w:val="0"/>
                <w:numId w:val="15"/>
              </w:numPr>
              <w:tabs>
                <w:tab w:val="num" w:pos="720"/>
              </w:tabs>
              <w:ind w:left="720" w:hanging="360"/>
              <w:rPr>
                <w:rFonts w:ascii="Calibri" w:hAnsi="Calibri"/>
                <w:color w:val="E78640"/>
              </w:rPr>
            </w:pPr>
            <w:r>
              <w:rPr>
                <w:rFonts w:ascii="Calibri" w:hAnsi="Calibri"/>
                <w:color w:val="E78640"/>
              </w:rPr>
              <w:t>Quiz READ 180 software Tuesday</w:t>
            </w:r>
          </w:p>
          <w:p w:rsidR="00A508F0" w:rsidRDefault="00A508F0">
            <w:pPr>
              <w:numPr>
                <w:ilvl w:val="0"/>
                <w:numId w:val="15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audiobook.</w:t>
            </w:r>
          </w:p>
          <w:p w:rsidR="00A508F0" w:rsidRDefault="00A508F0">
            <w:pPr>
              <w:ind w:left="360"/>
            </w:pPr>
          </w:p>
        </w:tc>
      </w:tr>
    </w:tbl>
    <w:p w:rsidR="00A508F0" w:rsidRDefault="00A508F0"/>
    <w:p w:rsidR="00A508F0" w:rsidRDefault="00A508F0"/>
    <w:tbl>
      <w:tblPr>
        <w:tblW w:w="0" w:type="auto"/>
        <w:tblInd w:w="5" w:type="dxa"/>
        <w:shd w:val="clear" w:color="auto" w:fill="FFFFFF"/>
        <w:tblLayout w:type="fixed"/>
        <w:tblLook w:val="0000"/>
      </w:tblPr>
      <w:tblGrid>
        <w:gridCol w:w="4428"/>
        <w:gridCol w:w="4428"/>
      </w:tblGrid>
      <w:tr w:rsidR="00A508F0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September 19</w:t>
            </w:r>
          </w:p>
        </w:tc>
      </w:tr>
      <w:tr w:rsidR="00A508F0">
        <w:trPr>
          <w:cantSplit/>
          <w:trHeight w:val="364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Unit 1 Identity and Life Stories</w:t>
            </w:r>
          </w:p>
          <w:p w:rsidR="00A508F0" w:rsidRDefault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Objectives</w:t>
            </w:r>
          </w:p>
          <w:p w:rsidR="00A508F0" w:rsidRDefault="00A508F0">
            <w:pPr>
              <w:pStyle w:val="ListParagraph"/>
              <w:numPr>
                <w:ilvl w:val="0"/>
                <w:numId w:val="16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analyzing the setting, characters, plot, and theme of a short story.</w:t>
            </w:r>
          </w:p>
          <w:p w:rsidR="00A508F0" w:rsidRDefault="00A508F0">
            <w:pPr>
              <w:pStyle w:val="ListParagraph"/>
              <w:numPr>
                <w:ilvl w:val="0"/>
                <w:numId w:val="16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use text markings to indicate setting, characters, and plot details.</w:t>
            </w:r>
          </w:p>
          <w:p w:rsidR="00A508F0" w:rsidRDefault="00A508F0">
            <w:pPr>
              <w:pStyle w:val="ListParagraph"/>
              <w:numPr>
                <w:ilvl w:val="0"/>
                <w:numId w:val="16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tracking story elements using a graphic organizer.</w:t>
            </w:r>
          </w:p>
          <w:p w:rsidR="00A508F0" w:rsidRDefault="00A508F0">
            <w:pPr>
              <w:pStyle w:val="ListParagraph"/>
              <w:numPr>
                <w:ilvl w:val="0"/>
                <w:numId w:val="16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will identify rhyme in a poem</w:t>
            </w:r>
          </w:p>
          <w:p w:rsidR="00A508F0" w:rsidRDefault="00A508F0">
            <w:pPr>
              <w:pStyle w:val="ListParagraph"/>
              <w:numPr>
                <w:ilvl w:val="0"/>
                <w:numId w:val="16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will practice finding repetition within a poem</w:t>
            </w:r>
          </w:p>
          <w:p w:rsidR="00A508F0" w:rsidRDefault="00A508F0">
            <w:pPr>
              <w:pStyle w:val="ListParagraph"/>
              <w:numPr>
                <w:ilvl w:val="0"/>
                <w:numId w:val="16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will identify the theme of a poem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numPr>
                <w:ilvl w:val="0"/>
                <w:numId w:val="17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you? What makes you unique?</w:t>
            </w:r>
          </w:p>
          <w:p w:rsidR="00A508F0" w:rsidRDefault="00A508F0">
            <w:pPr>
              <w:numPr>
                <w:ilvl w:val="0"/>
                <w:numId w:val="17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rBook Workshop 3 Identity Crisis (pages 56-73)</w:t>
            </w:r>
          </w:p>
          <w:p w:rsidR="00A508F0" w:rsidRDefault="00A508F0">
            <w:pPr>
              <w:numPr>
                <w:ilvl w:val="0"/>
                <w:numId w:val="17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Modeling of various fictional stories: </w:t>
            </w:r>
            <w:r>
              <w:rPr>
                <w:rFonts w:ascii="Calibri Italic" w:hAnsi="Calibri Italic"/>
              </w:rPr>
              <w:t>Invisible Boy</w:t>
            </w:r>
            <w:r>
              <w:rPr>
                <w:rFonts w:ascii="Calibri" w:hAnsi="Calibri"/>
              </w:rPr>
              <w:t xml:space="preserve"> and</w:t>
            </w:r>
            <w:r>
              <w:rPr>
                <w:rFonts w:ascii="Calibri Italic" w:hAnsi="Calibri Italic"/>
              </w:rPr>
              <w:t xml:space="preserve"> Louisa, Please Come Home.</w:t>
            </w:r>
          </w:p>
          <w:p w:rsidR="00A508F0" w:rsidRDefault="00A508F0">
            <w:pPr>
              <w:numPr>
                <w:ilvl w:val="0"/>
                <w:numId w:val="17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 Italic" w:hAnsi="Calibri Italic"/>
              </w:rPr>
              <w:t>Repeated reading of two poems on identity</w:t>
            </w:r>
          </w:p>
          <w:p w:rsidR="00A508F0" w:rsidRDefault="00A508F0">
            <w:pPr>
              <w:numPr>
                <w:ilvl w:val="0"/>
                <w:numId w:val="17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Homework will include vocabulary, story maps, and comprehension questions.</w:t>
            </w:r>
          </w:p>
        </w:tc>
      </w:tr>
      <w:tr w:rsidR="00A508F0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</w:t>
            </w:r>
          </w:p>
          <w:p w:rsidR="00A508F0" w:rsidRDefault="00A508F0">
            <w:pPr>
              <w:pStyle w:val="ListParagraph"/>
              <w:numPr>
                <w:ilvl w:val="0"/>
                <w:numId w:val="18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procedures for rotations:  small group, independent reading, and individualized computer software.</w:t>
            </w:r>
          </w:p>
          <w:p w:rsidR="00A508F0" w:rsidRDefault="00A508F0">
            <w:pPr>
              <w:rPr>
                <w:rFonts w:ascii="Calibri Italic" w:hAnsi="Calibri Italic"/>
              </w:rPr>
            </w:pPr>
          </w:p>
          <w:p w:rsidR="00A508F0" w:rsidRDefault="00A508F0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numPr>
                <w:ilvl w:val="0"/>
                <w:numId w:val="19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Book pass and book talks for READ 180 audiobooks and paperbacks.</w:t>
            </w:r>
          </w:p>
          <w:p w:rsidR="00A508F0" w:rsidRDefault="00A508F0">
            <w:pPr>
              <w:numPr>
                <w:ilvl w:val="0"/>
                <w:numId w:val="19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Practice reading log with paperback book of choice.</w:t>
            </w:r>
          </w:p>
          <w:p w:rsidR="00A508F0" w:rsidRDefault="00A508F0">
            <w:pPr>
              <w:numPr>
                <w:ilvl w:val="0"/>
                <w:numId w:val="19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Practice QuickWrites that support paperbacks and audiobooks</w:t>
            </w:r>
          </w:p>
        </w:tc>
      </w:tr>
    </w:tbl>
    <w:p w:rsidR="00A508F0" w:rsidRDefault="00A508F0"/>
    <w:p w:rsidR="00A508F0" w:rsidRDefault="00A508F0"/>
    <w:p w:rsidR="00A508F0" w:rsidRDefault="00A508F0"/>
    <w:tbl>
      <w:tblPr>
        <w:tblW w:w="0" w:type="auto"/>
        <w:tblInd w:w="5" w:type="dxa"/>
        <w:shd w:val="clear" w:color="auto" w:fill="FFFFFF"/>
        <w:tblLayout w:type="fixed"/>
        <w:tblLook w:val="0000"/>
      </w:tblPr>
      <w:tblGrid>
        <w:gridCol w:w="4428"/>
        <w:gridCol w:w="4428"/>
      </w:tblGrid>
      <w:tr w:rsidR="00A508F0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September 12</w:t>
            </w:r>
          </w:p>
        </w:tc>
      </w:tr>
      <w:tr w:rsidR="00A508F0">
        <w:trPr>
          <w:cantSplit/>
          <w:trHeight w:val="308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Unit 1 Identity and Life Stories</w:t>
            </w:r>
          </w:p>
          <w:p w:rsidR="00A508F0" w:rsidRDefault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Objectives</w:t>
            </w:r>
          </w:p>
          <w:p w:rsidR="00A508F0" w:rsidRDefault="00A508F0">
            <w:pPr>
              <w:pStyle w:val="ListParagraph"/>
              <w:numPr>
                <w:ilvl w:val="0"/>
                <w:numId w:val="20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activate prior knowledge and build background about identity.</w:t>
            </w:r>
          </w:p>
          <w:p w:rsidR="00A508F0" w:rsidRDefault="00A508F0">
            <w:pPr>
              <w:pStyle w:val="ListParagraph"/>
              <w:numPr>
                <w:ilvl w:val="0"/>
                <w:numId w:val="20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analyzing the setting, characters, plot, and theme of a short story.</w:t>
            </w:r>
          </w:p>
          <w:p w:rsidR="00A508F0" w:rsidRDefault="00A508F0">
            <w:pPr>
              <w:pStyle w:val="ListParagraph"/>
              <w:numPr>
                <w:ilvl w:val="0"/>
                <w:numId w:val="20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use text markings to indicate setting, characters, and plot details.</w:t>
            </w:r>
          </w:p>
          <w:p w:rsidR="00A508F0" w:rsidRDefault="00A508F0">
            <w:pPr>
              <w:pStyle w:val="ListParagraph"/>
              <w:numPr>
                <w:ilvl w:val="0"/>
                <w:numId w:val="20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tracking story elements using a graphic organizer.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numPr>
                <w:ilvl w:val="0"/>
                <w:numId w:val="21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you? What makes you unique?</w:t>
            </w:r>
          </w:p>
          <w:p w:rsidR="00A508F0" w:rsidRDefault="00A508F0">
            <w:pPr>
              <w:numPr>
                <w:ilvl w:val="0"/>
                <w:numId w:val="21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rBook Workshop 3 Identity Crisis</w:t>
            </w:r>
          </w:p>
          <w:p w:rsidR="00A508F0" w:rsidRDefault="00A508F0">
            <w:pPr>
              <w:numPr>
                <w:ilvl w:val="0"/>
                <w:numId w:val="21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Modeling of various fictional stories: </w:t>
            </w:r>
            <w:r>
              <w:rPr>
                <w:rFonts w:ascii="Calibri Italic" w:hAnsi="Calibri Italic"/>
              </w:rPr>
              <w:t>Invisible Boy</w:t>
            </w:r>
            <w:r>
              <w:rPr>
                <w:rFonts w:ascii="Calibri" w:hAnsi="Calibri"/>
              </w:rPr>
              <w:t xml:space="preserve">, </w:t>
            </w:r>
            <w:r>
              <w:rPr>
                <w:rFonts w:ascii="Calibri Italic" w:hAnsi="Calibri Italic"/>
              </w:rPr>
              <w:t xml:space="preserve">The Widow’s Broom, </w:t>
            </w:r>
            <w:r>
              <w:rPr>
                <w:rFonts w:ascii="Calibri" w:hAnsi="Calibri"/>
              </w:rPr>
              <w:t>and</w:t>
            </w:r>
            <w:r>
              <w:rPr>
                <w:rFonts w:ascii="Calibri Italic" w:hAnsi="Calibri Italic"/>
              </w:rPr>
              <w:t xml:space="preserve"> Louisa, Please Come Home.</w:t>
            </w:r>
          </w:p>
          <w:p w:rsidR="00A508F0" w:rsidRDefault="00A508F0">
            <w:pPr>
              <w:numPr>
                <w:ilvl w:val="0"/>
                <w:numId w:val="21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Homework will include vocabulary, story maps, and comprehension questions.</w:t>
            </w:r>
          </w:p>
        </w:tc>
      </w:tr>
      <w:tr w:rsidR="00A508F0">
        <w:trPr>
          <w:cantSplit/>
          <w:trHeight w:val="224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</w:t>
            </w:r>
          </w:p>
          <w:p w:rsidR="00A508F0" w:rsidRDefault="00A508F0">
            <w:pPr>
              <w:pStyle w:val="ListParagraph"/>
              <w:numPr>
                <w:ilvl w:val="0"/>
                <w:numId w:val="2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procedures for rotations:  small group, independent reading, and individualized computer software.</w:t>
            </w:r>
          </w:p>
          <w:p w:rsidR="00A508F0" w:rsidRDefault="00A508F0">
            <w:pPr>
              <w:rPr>
                <w:rFonts w:ascii="Calibri Italic" w:hAnsi="Calibri Italic"/>
              </w:rPr>
            </w:pPr>
          </w:p>
          <w:p w:rsidR="00A508F0" w:rsidRDefault="00A508F0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numPr>
                <w:ilvl w:val="0"/>
                <w:numId w:val="23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Correct procedures for READ 180 independent reading rotation, computer rotation, and small group rotation.</w:t>
            </w:r>
          </w:p>
          <w:p w:rsidR="00A508F0" w:rsidRDefault="00A508F0">
            <w:pPr>
              <w:numPr>
                <w:ilvl w:val="0"/>
                <w:numId w:val="23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Book pass and book talks for READ 180 audiobooks and paperbacks.</w:t>
            </w:r>
          </w:p>
          <w:p w:rsidR="00A508F0" w:rsidRDefault="00A508F0">
            <w:pPr>
              <w:numPr>
                <w:ilvl w:val="0"/>
                <w:numId w:val="23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Practice reading log with paperback book of choice.</w:t>
            </w:r>
          </w:p>
        </w:tc>
      </w:tr>
    </w:tbl>
    <w:p w:rsidR="00A508F0" w:rsidRDefault="00A508F0"/>
    <w:p w:rsidR="00A508F0" w:rsidRDefault="00A508F0"/>
    <w:tbl>
      <w:tblPr>
        <w:tblW w:w="0" w:type="auto"/>
        <w:tblInd w:w="5" w:type="dxa"/>
        <w:shd w:val="clear" w:color="auto" w:fill="FFFFFF"/>
        <w:tblLayout w:type="fixed"/>
        <w:tblLook w:val="0000"/>
      </w:tblPr>
      <w:tblGrid>
        <w:gridCol w:w="4428"/>
        <w:gridCol w:w="4428"/>
      </w:tblGrid>
      <w:tr w:rsidR="00A508F0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September 5</w:t>
            </w:r>
          </w:p>
        </w:tc>
      </w:tr>
      <w:tr w:rsidR="00A508F0">
        <w:trPr>
          <w:cantSplit/>
          <w:trHeight w:val="19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Unit 1 Identity and Life Stories</w:t>
            </w:r>
          </w:p>
          <w:p w:rsidR="00A508F0" w:rsidRDefault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Objectives</w:t>
            </w:r>
          </w:p>
          <w:p w:rsidR="00A508F0" w:rsidRDefault="00A508F0">
            <w:pPr>
              <w:pStyle w:val="ListParagraph"/>
              <w:numPr>
                <w:ilvl w:val="0"/>
                <w:numId w:val="2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To be organized for class with the correct supplies</w:t>
            </w:r>
          </w:p>
          <w:p w:rsidR="00A508F0" w:rsidRDefault="00A508F0">
            <w:pPr>
              <w:pStyle w:val="ListParagraph"/>
              <w:numPr>
                <w:ilvl w:val="0"/>
                <w:numId w:val="2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Organize notebooks for notes and journal writing</w:t>
            </w:r>
          </w:p>
          <w:p w:rsidR="00A508F0" w:rsidRDefault="00A508F0">
            <w:pPr>
              <w:pStyle w:val="ListParagraph"/>
              <w:numPr>
                <w:ilvl w:val="0"/>
                <w:numId w:val="24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Share getting to know you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numPr>
                <w:ilvl w:val="0"/>
                <w:numId w:val="25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Getting to know you activities.</w:t>
            </w:r>
          </w:p>
          <w:p w:rsidR="00A508F0" w:rsidRDefault="00A508F0">
            <w:pPr>
              <w:numPr>
                <w:ilvl w:val="0"/>
                <w:numId w:val="25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Exploration of Home page of reading wiki—getting to know Miss Christianson.</w:t>
            </w:r>
          </w:p>
        </w:tc>
      </w:tr>
      <w:tr w:rsidR="00A508F0">
        <w:trPr>
          <w:cantSplit/>
          <w:trHeight w:val="336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</w:t>
            </w:r>
          </w:p>
          <w:p w:rsidR="00A508F0" w:rsidRDefault="00A508F0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A508F0" w:rsidRDefault="00A508F0">
            <w:pPr>
              <w:numPr>
                <w:ilvl w:val="0"/>
                <w:numId w:val="26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Inventory with SMART response.</w:t>
            </w:r>
          </w:p>
          <w:p w:rsidR="00A508F0" w:rsidRDefault="00A508F0">
            <w:pPr>
              <w:numPr>
                <w:ilvl w:val="0"/>
                <w:numId w:val="26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Correct procedures for READ 180 independent reading rotation.</w:t>
            </w:r>
          </w:p>
          <w:p w:rsidR="00A508F0" w:rsidRDefault="00A508F0">
            <w:pPr>
              <w:numPr>
                <w:ilvl w:val="0"/>
                <w:numId w:val="26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Book pass and book talks for READ 180 audiobooks and paperbacks.</w:t>
            </w:r>
          </w:p>
          <w:p w:rsidR="00A508F0" w:rsidRDefault="00A508F0">
            <w:pPr>
              <w:numPr>
                <w:ilvl w:val="0"/>
                <w:numId w:val="26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Practice logging in and logging off classroom and library computers.</w:t>
            </w:r>
          </w:p>
          <w:p w:rsidR="00A508F0" w:rsidRDefault="00A508F0">
            <w:pPr>
              <w:numPr>
                <w:ilvl w:val="0"/>
                <w:numId w:val="26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Exploration of audiobooks on reading wiki.</w:t>
            </w:r>
          </w:p>
          <w:p w:rsidR="00A508F0" w:rsidRDefault="00A508F0">
            <w:pPr>
              <w:numPr>
                <w:ilvl w:val="0"/>
                <w:numId w:val="26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Practice reading log.</w:t>
            </w:r>
          </w:p>
          <w:p w:rsidR="00A508F0" w:rsidRDefault="00A508F0">
            <w:pPr>
              <w:numPr>
                <w:ilvl w:val="0"/>
                <w:numId w:val="26"/>
              </w:numPr>
              <w:tabs>
                <w:tab w:val="num" w:pos="720"/>
              </w:tabs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Spelling Assessment.</w:t>
            </w:r>
          </w:p>
        </w:tc>
      </w:tr>
    </w:tbl>
    <w:p w:rsidR="00A508F0" w:rsidRDefault="00A508F0"/>
    <w:p w:rsidR="00A508F0" w:rsidRDefault="00A508F0"/>
    <w:p w:rsidR="00A508F0" w:rsidRDefault="00A508F0">
      <w:pPr>
        <w:rPr>
          <w:rFonts w:eastAsia="Times New Roman"/>
          <w:color w:val="auto"/>
          <w:sz w:val="20"/>
        </w:rPr>
      </w:pPr>
    </w:p>
    <w:sectPr w:rsidR="00A508F0" w:rsidSect="007B23DA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215" w:rsidRDefault="00BA4215">
      <w:r>
        <w:separator/>
      </w:r>
    </w:p>
  </w:endnote>
  <w:endnote w:type="continuationSeparator" w:id="0">
    <w:p w:rsidR="00BA4215" w:rsidRDefault="00BA42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215" w:rsidRDefault="00BA4215">
    <w:pPr>
      <w:pStyle w:val="FreeForm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215" w:rsidRDefault="00BA4215">
    <w:pPr>
      <w:pStyle w:val="FreeForm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215" w:rsidRDefault="00BA4215">
      <w:r>
        <w:separator/>
      </w:r>
    </w:p>
  </w:footnote>
  <w:footnote w:type="continuationSeparator" w:id="0">
    <w:p w:rsidR="00BA4215" w:rsidRDefault="00BA4215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215" w:rsidRDefault="00BA4215">
    <w:pPr>
      <w:pStyle w:val="FreeForm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215" w:rsidRDefault="00BA4215">
    <w:pPr>
      <w:pStyle w:val="FreeForm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2"/>
    <w:multiLevelType w:val="multilevel"/>
    <w:tmpl w:val="894EE874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72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44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1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28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6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3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0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576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00000003"/>
    <w:multiLevelType w:val="multilevel"/>
    <w:tmpl w:val="894EE87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4">
    <w:nsid w:val="00000005"/>
    <w:multiLevelType w:val="multilevel"/>
    <w:tmpl w:val="894EE87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0000006"/>
    <w:multiLevelType w:val="multilevel"/>
    <w:tmpl w:val="894EE878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6">
    <w:nsid w:val="00000007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0000008"/>
    <w:multiLevelType w:val="multilevel"/>
    <w:tmpl w:val="894EE87A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8">
    <w:nsid w:val="00000009"/>
    <w:multiLevelType w:val="multilevel"/>
    <w:tmpl w:val="894EE87B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000000A"/>
    <w:multiLevelType w:val="multilevel"/>
    <w:tmpl w:val="894EE87C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0">
    <w:nsid w:val="0000000B"/>
    <w:multiLevelType w:val="multilevel"/>
    <w:tmpl w:val="894EE87D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000000C"/>
    <w:multiLevelType w:val="multilevel"/>
    <w:tmpl w:val="894EE87E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2">
    <w:nsid w:val="0000000D"/>
    <w:multiLevelType w:val="multilevel"/>
    <w:tmpl w:val="894EE87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000000E"/>
    <w:multiLevelType w:val="multilevel"/>
    <w:tmpl w:val="894EE880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4">
    <w:nsid w:val="0000000F"/>
    <w:multiLevelType w:val="multilevel"/>
    <w:tmpl w:val="894EE881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0000010"/>
    <w:multiLevelType w:val="multilevel"/>
    <w:tmpl w:val="894EE882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6">
    <w:nsid w:val="00000011"/>
    <w:multiLevelType w:val="multilevel"/>
    <w:tmpl w:val="894EE883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00000012"/>
    <w:multiLevelType w:val="multilevel"/>
    <w:tmpl w:val="894EE884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8">
    <w:nsid w:val="00000013"/>
    <w:multiLevelType w:val="multilevel"/>
    <w:tmpl w:val="894EE88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00000014"/>
    <w:multiLevelType w:val="multilevel"/>
    <w:tmpl w:val="894EE88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0">
    <w:nsid w:val="00000015"/>
    <w:multiLevelType w:val="multilevel"/>
    <w:tmpl w:val="894EE887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00000016"/>
    <w:multiLevelType w:val="multilevel"/>
    <w:tmpl w:val="894EE888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2">
    <w:nsid w:val="00000017"/>
    <w:multiLevelType w:val="multilevel"/>
    <w:tmpl w:val="894EE889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00000018"/>
    <w:multiLevelType w:val="multilevel"/>
    <w:tmpl w:val="894EE88A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4">
    <w:nsid w:val="00000019"/>
    <w:multiLevelType w:val="multilevel"/>
    <w:tmpl w:val="894EE88B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0000001A"/>
    <w:multiLevelType w:val="multilevel"/>
    <w:tmpl w:val="894EE88C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0ED3F35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1633218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8"/>
  </w:num>
  <w:num w:numId="2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proofState w:spelling="clean" w:grammar="clean"/>
  <w:stylePaneFormatFilter w:val="2001"/>
  <w:doNotTrackMoves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08F0"/>
    <w:rsid w:val="00174F03"/>
    <w:rsid w:val="001B42EA"/>
    <w:rsid w:val="007B23DA"/>
    <w:rsid w:val="0094176F"/>
    <w:rsid w:val="00A508F0"/>
    <w:rsid w:val="00B25EE7"/>
    <w:rsid w:val="00BA4215"/>
    <w:rsid w:val="00CC57B9"/>
    <w:rsid w:val="00E84DCE"/>
  </w:rsids>
  <m:mathPr>
    <m:mathFont m:val="ヒラギノ角ゴ Pro W3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7B23DA"/>
    <w:rPr>
      <w:rFonts w:eastAsia="ヒラギノ角ゴ Pro W3"/>
      <w:color w:val="000000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FreeForm">
    <w:name w:val="Free Form"/>
    <w:rsid w:val="007B23DA"/>
    <w:pPr>
      <w:spacing w:after="200" w:line="276" w:lineRule="auto"/>
    </w:pPr>
    <w:rPr>
      <w:rFonts w:ascii="Calibri" w:eastAsia="ヒラギノ角ゴ Pro W3" w:hAnsi="Calibri"/>
      <w:color w:val="000000"/>
      <w:sz w:val="22"/>
    </w:rPr>
  </w:style>
  <w:style w:type="paragraph" w:styleId="ListParagraph">
    <w:name w:val="List Paragraph"/>
    <w:qFormat/>
    <w:rsid w:val="007B23DA"/>
    <w:pPr>
      <w:ind w:left="720"/>
    </w:pPr>
    <w:rPr>
      <w:rFonts w:eastAsia="ヒラギノ角ゴ Pro W3"/>
      <w:color w:val="000000"/>
      <w:sz w:val="24"/>
    </w:rPr>
  </w:style>
  <w:style w:type="numbering" w:customStyle="1" w:styleId="List21">
    <w:name w:val="List 21"/>
    <w:rsid w:val="007B23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1322</Words>
  <Characters>7536</Characters>
  <Application>Microsoft Macintosh Word</Application>
  <DocSecurity>0</DocSecurity>
  <Lines>62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Michelle Christianson</cp:lastModifiedBy>
  <cp:revision>2</cp:revision>
  <dcterms:created xsi:type="dcterms:W3CDTF">2011-10-20T23:29:00Z</dcterms:created>
  <dcterms:modified xsi:type="dcterms:W3CDTF">2011-10-20T23:29:00Z</dcterms:modified>
</cp:coreProperties>
</file>